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602E5" w14:textId="77777777" w:rsidR="00B86DE0" w:rsidRPr="00906BCA" w:rsidRDefault="00B86DE0" w:rsidP="00B86DE0">
      <w:pPr>
        <w:jc w:val="center"/>
        <w:rPr>
          <w:rFonts w:ascii="Bookman Old Style" w:hAnsi="Bookman Old Style"/>
          <w:b/>
        </w:rPr>
      </w:pPr>
    </w:p>
    <w:p w14:paraId="3029CE67" w14:textId="239C2ED4" w:rsidR="00B86DE0" w:rsidRPr="00906BCA" w:rsidRDefault="00B86DE0" w:rsidP="00B86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jc w:val="center"/>
        <w:rPr>
          <w:rFonts w:ascii="Bookman Old Style" w:hAnsi="Bookman Old Style"/>
          <w:b/>
          <w:color w:val="FFFFFF"/>
        </w:rPr>
      </w:pPr>
      <w:r w:rsidRPr="00906BCA">
        <w:rPr>
          <w:rFonts w:ascii="Bookman Old Style" w:hAnsi="Bookman Old Style"/>
          <w:b/>
          <w:color w:val="FFFFFF"/>
        </w:rPr>
        <w:t xml:space="preserve">Příloha č. </w:t>
      </w:r>
      <w:r w:rsidR="006A2504">
        <w:rPr>
          <w:rFonts w:ascii="Bookman Old Style" w:hAnsi="Bookman Old Style"/>
          <w:b/>
          <w:color w:val="FFFFFF"/>
        </w:rPr>
        <w:t>1</w:t>
      </w:r>
      <w:r w:rsidRPr="00906BCA">
        <w:rPr>
          <w:rFonts w:ascii="Bookman Old Style" w:hAnsi="Bookman Old Style"/>
          <w:b/>
          <w:color w:val="FFFFFF"/>
        </w:rPr>
        <w:t xml:space="preserve"> </w:t>
      </w:r>
      <w:r w:rsidR="006A2504">
        <w:rPr>
          <w:rFonts w:ascii="Bookman Old Style" w:hAnsi="Bookman Old Style"/>
          <w:b/>
          <w:color w:val="FFFFFF"/>
        </w:rPr>
        <w:t>V</w:t>
      </w:r>
      <w:r w:rsidRPr="00906BCA">
        <w:rPr>
          <w:rFonts w:ascii="Bookman Old Style" w:hAnsi="Bookman Old Style"/>
          <w:b/>
          <w:color w:val="FFFFFF"/>
        </w:rPr>
        <w:t>ýzvy</w:t>
      </w:r>
    </w:p>
    <w:p w14:paraId="4EE01CA3" w14:textId="77777777" w:rsidR="00F877AD" w:rsidRPr="00906BCA" w:rsidRDefault="00F877AD" w:rsidP="009050DD">
      <w:pPr>
        <w:pStyle w:val="Nadpis3"/>
        <w:numPr>
          <w:ilvl w:val="0"/>
          <w:numId w:val="0"/>
        </w:numPr>
        <w:tabs>
          <w:tab w:val="left" w:pos="284"/>
        </w:tabs>
        <w:jc w:val="center"/>
        <w:rPr>
          <w:rFonts w:ascii="Bookman Old Style" w:hAnsi="Bookman Old Style"/>
          <w:sz w:val="20"/>
          <w:szCs w:val="20"/>
        </w:rPr>
      </w:pPr>
      <w:r w:rsidRPr="00906BCA">
        <w:rPr>
          <w:rFonts w:ascii="Bookman Old Style" w:hAnsi="Bookman Old Style"/>
          <w:sz w:val="20"/>
          <w:szCs w:val="20"/>
        </w:rPr>
        <w:t>Krycí list nabídky</w:t>
      </w:r>
    </w:p>
    <w:p w14:paraId="06B768AE" w14:textId="322F7818" w:rsidR="00F877AD" w:rsidRPr="00906BCA" w:rsidRDefault="00F877AD" w:rsidP="00F877AD">
      <w:pPr>
        <w:tabs>
          <w:tab w:val="left" w:pos="0"/>
        </w:tabs>
        <w:jc w:val="center"/>
        <w:rPr>
          <w:rFonts w:ascii="Bookman Old Style" w:hAnsi="Bookman Old Style"/>
        </w:rPr>
      </w:pPr>
      <w:r w:rsidRPr="00906BCA">
        <w:rPr>
          <w:rFonts w:ascii="Bookman Old Style" w:hAnsi="Bookman Old Style"/>
        </w:rPr>
        <w:t xml:space="preserve">na </w:t>
      </w:r>
      <w:r w:rsidR="00906BCA">
        <w:rPr>
          <w:rFonts w:ascii="Bookman Old Style" w:hAnsi="Bookman Old Style"/>
        </w:rPr>
        <w:t xml:space="preserve">podlimitní </w:t>
      </w:r>
      <w:r w:rsidRPr="00906BCA">
        <w:rPr>
          <w:rFonts w:ascii="Bookman Old Style" w:hAnsi="Bookman Old Style"/>
        </w:rPr>
        <w:t>veřejnou zakázku</w:t>
      </w:r>
      <w:r w:rsidR="00C03D2B" w:rsidRPr="00906BCA">
        <w:rPr>
          <w:rFonts w:ascii="Bookman Old Style" w:hAnsi="Bookman Old Style"/>
        </w:rPr>
        <w:t xml:space="preserve"> </w:t>
      </w:r>
      <w:r w:rsidRPr="00906BCA">
        <w:rPr>
          <w:rFonts w:ascii="Bookman Old Style" w:hAnsi="Bookman Old Style"/>
        </w:rPr>
        <w:t xml:space="preserve">na </w:t>
      </w:r>
      <w:r w:rsidR="00EA53BE">
        <w:rPr>
          <w:rFonts w:ascii="Bookman Old Style" w:hAnsi="Bookman Old Style"/>
        </w:rPr>
        <w:t>stavební práce</w:t>
      </w:r>
      <w:r w:rsidR="009050DD" w:rsidRPr="00906BCA">
        <w:rPr>
          <w:rFonts w:ascii="Bookman Old Style" w:hAnsi="Bookman Old Style"/>
        </w:rPr>
        <w:t xml:space="preserve"> s názvem</w:t>
      </w:r>
    </w:p>
    <w:p w14:paraId="453793B5" w14:textId="72B6968E" w:rsidR="00F877AD" w:rsidRPr="00906BCA" w:rsidRDefault="008B08F2">
      <w:pPr>
        <w:tabs>
          <w:tab w:val="left" w:pos="0"/>
        </w:tabs>
        <w:jc w:val="center"/>
        <w:rPr>
          <w:rFonts w:ascii="Bookman Old Style" w:hAnsi="Bookman Old Style"/>
        </w:rPr>
      </w:pPr>
      <w:r w:rsidRPr="00906BCA">
        <w:rPr>
          <w:rFonts w:ascii="Bookman Old Style" w:hAnsi="Bookman Old Style"/>
          <w:b/>
          <w:iCs/>
        </w:rPr>
        <w:t>„</w:t>
      </w:r>
      <w:r w:rsidR="00EA53BE" w:rsidRPr="00EA53BE">
        <w:rPr>
          <w:rFonts w:ascii="Bookman Old Style" w:hAnsi="Bookman Old Style"/>
          <w:b/>
          <w:bCs/>
          <w:iCs/>
          <w:lang w:eastAsia="cs-CZ"/>
        </w:rPr>
        <w:t>Stavební úpravy a obnova objektu č.p. 9 v k.ú. Radenov</w:t>
      </w:r>
      <w:r w:rsidR="00732A47" w:rsidRPr="00906BCA">
        <w:rPr>
          <w:rFonts w:ascii="Bookman Old Style" w:hAnsi="Bookman Old Style"/>
          <w:b/>
          <w:lang w:eastAsia="cs-CZ"/>
        </w:rPr>
        <w:t>“</w:t>
      </w:r>
      <w:r w:rsidRPr="00906BCA">
        <w:rPr>
          <w:rFonts w:ascii="Bookman Old Style" w:hAnsi="Bookman Old Style"/>
          <w:b/>
        </w:rPr>
        <w:t xml:space="preserve"> </w:t>
      </w:r>
      <w:r w:rsidR="00F877AD" w:rsidRPr="00906BCA">
        <w:rPr>
          <w:rFonts w:ascii="Bookman Old Style" w:hAnsi="Bookman Old Style"/>
        </w:rPr>
        <w:t xml:space="preserve">zadávanou </w:t>
      </w:r>
      <w:r w:rsidR="00EC5DE2" w:rsidRPr="00906BCA">
        <w:rPr>
          <w:rFonts w:ascii="Bookman Old Style" w:hAnsi="Bookman Old Style"/>
        </w:rPr>
        <w:t xml:space="preserve">v souladu s § </w:t>
      </w:r>
      <w:r w:rsidR="00906BCA">
        <w:rPr>
          <w:rFonts w:ascii="Bookman Old Style" w:hAnsi="Bookman Old Style"/>
        </w:rPr>
        <w:t>53</w:t>
      </w:r>
      <w:r w:rsidR="00EC5DE2" w:rsidRPr="00906BCA">
        <w:rPr>
          <w:rFonts w:ascii="Bookman Old Style" w:hAnsi="Bookman Old Style"/>
        </w:rPr>
        <w:t xml:space="preserve"> zákona č. 134/2016 Sb., o zadávání veřejných zakázek, v platném znění (dále jen „zákon“)</w:t>
      </w:r>
    </w:p>
    <w:p w14:paraId="002A5EF3" w14:textId="77777777" w:rsidR="00C03D2B" w:rsidRPr="00906BCA" w:rsidRDefault="00C03D2B">
      <w:pPr>
        <w:tabs>
          <w:tab w:val="left" w:pos="0"/>
        </w:tabs>
        <w:jc w:val="center"/>
        <w:rPr>
          <w:rFonts w:ascii="Bookman Old Style" w:hAnsi="Bookman Old Sty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392"/>
      </w:tblGrid>
      <w:tr w:rsidR="00F877AD" w:rsidRPr="00906BCA" w14:paraId="4FC582A0" w14:textId="77777777" w:rsidTr="009050DD">
        <w:trPr>
          <w:trHeight w:val="397"/>
        </w:trPr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893BBC" w14:textId="77777777" w:rsidR="00F877AD" w:rsidRPr="00906BCA" w:rsidRDefault="00F877AD" w:rsidP="009269E2">
            <w:pPr>
              <w:snapToGrid w:val="0"/>
              <w:rPr>
                <w:rFonts w:ascii="Bookman Old Style" w:hAnsi="Bookman Old Style"/>
                <w:b/>
              </w:rPr>
            </w:pPr>
            <w:r w:rsidRPr="00906BCA">
              <w:rPr>
                <w:rFonts w:ascii="Bookman Old Style" w:hAnsi="Bookman Old Style"/>
                <w:b/>
              </w:rPr>
              <w:t xml:space="preserve">Údaje o </w:t>
            </w:r>
            <w:r w:rsidR="00EC5DE2" w:rsidRPr="00906BCA">
              <w:rPr>
                <w:rFonts w:ascii="Bookman Old Style" w:hAnsi="Bookman Old Style"/>
                <w:b/>
              </w:rPr>
              <w:t xml:space="preserve">účastníkovi </w:t>
            </w:r>
            <w:r w:rsidR="009269E2" w:rsidRPr="00906BCA">
              <w:rPr>
                <w:rFonts w:ascii="Bookman Old Style" w:hAnsi="Bookman Old Style"/>
                <w:b/>
              </w:rPr>
              <w:t>výběrového</w:t>
            </w:r>
            <w:r w:rsidR="00EC5DE2" w:rsidRPr="00906BCA">
              <w:rPr>
                <w:rFonts w:ascii="Bookman Old Style" w:hAnsi="Bookman Old Style"/>
                <w:b/>
              </w:rPr>
              <w:t xml:space="preserve"> řízení</w:t>
            </w:r>
          </w:p>
        </w:tc>
      </w:tr>
      <w:tr w:rsidR="00F877AD" w:rsidRPr="00906BCA" w14:paraId="44267569" w14:textId="77777777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7310891" w14:textId="77777777" w:rsidR="00F877AD" w:rsidRPr="00906BCA" w:rsidRDefault="00F877AD" w:rsidP="00F877AD">
            <w:pPr>
              <w:snapToGrid w:val="0"/>
              <w:rPr>
                <w:rFonts w:ascii="Bookman Old Style" w:hAnsi="Bookman Old Style"/>
              </w:rPr>
            </w:pPr>
            <w:r w:rsidRPr="00906BCA">
              <w:rPr>
                <w:rFonts w:ascii="Bookman Old Style" w:hAnsi="Bookman Old Style"/>
              </w:rPr>
              <w:t>Obchodní firma nebo název</w:t>
            </w:r>
          </w:p>
          <w:p w14:paraId="5F2297B6" w14:textId="77777777" w:rsidR="00F877AD" w:rsidRPr="00906BCA" w:rsidRDefault="00F877AD" w:rsidP="00F877AD">
            <w:pPr>
              <w:rPr>
                <w:rFonts w:ascii="Bookman Old Style" w:hAnsi="Bookman Old Style"/>
              </w:rPr>
            </w:pPr>
            <w:r w:rsidRPr="00906BCA">
              <w:rPr>
                <w:rFonts w:ascii="Bookman Old Style" w:hAnsi="Bookman Old Style"/>
              </w:rPr>
              <w:t>(právnická osoba)</w:t>
            </w:r>
          </w:p>
          <w:p w14:paraId="4D2316AE" w14:textId="77777777" w:rsidR="00F877AD" w:rsidRPr="00906BCA" w:rsidRDefault="00F877AD" w:rsidP="00F877AD">
            <w:pPr>
              <w:rPr>
                <w:rFonts w:ascii="Bookman Old Style" w:hAnsi="Bookman Old Style"/>
              </w:rPr>
            </w:pPr>
            <w:r w:rsidRPr="00906BCA">
              <w:rPr>
                <w:rFonts w:ascii="Bookman Old Style" w:hAnsi="Bookman Old Style"/>
              </w:rPr>
              <w:t>Obchodní firma nebo jméno a příjmení</w:t>
            </w:r>
          </w:p>
          <w:p w14:paraId="5629EAD3" w14:textId="77777777" w:rsidR="00F877AD" w:rsidRPr="00906BCA" w:rsidRDefault="00F877AD" w:rsidP="00F877AD">
            <w:pPr>
              <w:rPr>
                <w:rFonts w:ascii="Bookman Old Style" w:hAnsi="Bookman Old Style"/>
              </w:rPr>
            </w:pPr>
            <w:r w:rsidRPr="00906BCA">
              <w:rPr>
                <w:rFonts w:ascii="Bookman Old Style" w:hAnsi="Bookman Old Style"/>
              </w:rPr>
              <w:t>(fyzická osoba)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2283C9" w14:textId="77777777" w:rsidR="00F877AD" w:rsidRPr="00906BCA" w:rsidRDefault="00F877AD" w:rsidP="00F877AD">
            <w:pPr>
              <w:snapToGrid w:val="0"/>
              <w:rPr>
                <w:rFonts w:ascii="Bookman Old Style" w:hAnsi="Bookman Old Style"/>
                <w:b/>
                <w:color w:val="0000FF"/>
              </w:rPr>
            </w:pPr>
          </w:p>
        </w:tc>
      </w:tr>
      <w:tr w:rsidR="00F877AD" w:rsidRPr="00906BCA" w14:paraId="7E28DE34" w14:textId="77777777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2730A40" w14:textId="77777777" w:rsidR="00F877AD" w:rsidRPr="00906BCA" w:rsidRDefault="00F877AD" w:rsidP="00F877AD">
            <w:pPr>
              <w:snapToGrid w:val="0"/>
              <w:rPr>
                <w:rFonts w:ascii="Bookman Old Style" w:hAnsi="Bookman Old Style"/>
              </w:rPr>
            </w:pPr>
            <w:r w:rsidRPr="00906BCA">
              <w:rPr>
                <w:rFonts w:ascii="Bookman Old Style" w:hAnsi="Bookman Old Style"/>
              </w:rPr>
              <w:t>Sídlo</w:t>
            </w:r>
          </w:p>
          <w:p w14:paraId="625CE934" w14:textId="77777777" w:rsidR="00F877AD" w:rsidRPr="00906BCA" w:rsidRDefault="00F877AD" w:rsidP="00F877AD">
            <w:pPr>
              <w:rPr>
                <w:rFonts w:ascii="Bookman Old Style" w:hAnsi="Bookman Old Style"/>
              </w:rPr>
            </w:pPr>
            <w:r w:rsidRPr="00906BCA">
              <w:rPr>
                <w:rFonts w:ascii="Bookman Old Style" w:hAnsi="Bookman Old Style"/>
              </w:rPr>
              <w:t>(právnická osoba)</w:t>
            </w:r>
          </w:p>
          <w:p w14:paraId="216B5353" w14:textId="1024ADA0" w:rsidR="00F877AD" w:rsidRPr="00906BCA" w:rsidRDefault="00F877AD" w:rsidP="00F877AD">
            <w:pPr>
              <w:rPr>
                <w:rFonts w:ascii="Bookman Old Style" w:hAnsi="Bookman Old Style"/>
              </w:rPr>
            </w:pPr>
            <w:r w:rsidRPr="00906BCA">
              <w:rPr>
                <w:rFonts w:ascii="Bookman Old Style" w:hAnsi="Bookman Old Style"/>
              </w:rPr>
              <w:t xml:space="preserve">Místo </w:t>
            </w:r>
            <w:r w:rsidR="00EA53BE" w:rsidRPr="00906BCA">
              <w:rPr>
                <w:rFonts w:ascii="Bookman Old Style" w:hAnsi="Bookman Old Style"/>
              </w:rPr>
              <w:t>podnikání,</w:t>
            </w:r>
            <w:r w:rsidRPr="00906BCA">
              <w:rPr>
                <w:rFonts w:ascii="Bookman Old Style" w:hAnsi="Bookman Old Style"/>
              </w:rPr>
              <w:t xml:space="preserve"> popř. místo trvalého pobytu</w:t>
            </w:r>
          </w:p>
          <w:p w14:paraId="2D684C0E" w14:textId="77777777" w:rsidR="00F877AD" w:rsidRPr="00906BCA" w:rsidRDefault="00F877AD" w:rsidP="00F877AD">
            <w:pPr>
              <w:rPr>
                <w:rFonts w:ascii="Bookman Old Style" w:hAnsi="Bookman Old Style"/>
              </w:rPr>
            </w:pPr>
            <w:r w:rsidRPr="00906BCA">
              <w:rPr>
                <w:rFonts w:ascii="Bookman Old Style" w:hAnsi="Bookman Old Style"/>
              </w:rPr>
              <w:t>(fyzická osoba)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3A71B5" w14:textId="77777777" w:rsidR="00F877AD" w:rsidRPr="00906BCA" w:rsidRDefault="00F877AD" w:rsidP="00F877AD">
            <w:pPr>
              <w:snapToGrid w:val="0"/>
              <w:rPr>
                <w:rFonts w:ascii="Bookman Old Style" w:hAnsi="Bookman Old Style"/>
                <w:color w:val="0000FF"/>
              </w:rPr>
            </w:pPr>
          </w:p>
        </w:tc>
      </w:tr>
      <w:tr w:rsidR="007B03DF" w:rsidRPr="00906BCA" w14:paraId="77BF1F26" w14:textId="77777777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0E16C9A" w14:textId="6A259835" w:rsidR="007B03DF" w:rsidRPr="00906BCA" w:rsidRDefault="007B03DF" w:rsidP="007B03DF">
            <w:pPr>
              <w:snapToGrid w:val="0"/>
              <w:rPr>
                <w:rFonts w:ascii="Bookman Old Style" w:hAnsi="Bookman Old Style"/>
              </w:rPr>
            </w:pPr>
            <w:r w:rsidRPr="00906BCA">
              <w:rPr>
                <w:rFonts w:ascii="Bookman Old Style" w:hAnsi="Bookman Old Style"/>
              </w:rPr>
              <w:t>Korespondenční adresa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0FFF39" w14:textId="77777777" w:rsidR="007B03DF" w:rsidRPr="00906BCA" w:rsidRDefault="007B03DF" w:rsidP="00F877AD">
            <w:pPr>
              <w:snapToGrid w:val="0"/>
              <w:rPr>
                <w:rFonts w:ascii="Bookman Old Style" w:hAnsi="Bookman Old Style"/>
                <w:color w:val="0000FF"/>
              </w:rPr>
            </w:pPr>
          </w:p>
        </w:tc>
      </w:tr>
      <w:tr w:rsidR="00F877AD" w:rsidRPr="00906BCA" w14:paraId="2A337A4C" w14:textId="77777777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A1ADA41" w14:textId="77777777" w:rsidR="00F877AD" w:rsidRPr="00906BCA" w:rsidRDefault="00F877AD" w:rsidP="00F877AD">
            <w:pPr>
              <w:snapToGrid w:val="0"/>
              <w:rPr>
                <w:rFonts w:ascii="Bookman Old Style" w:hAnsi="Bookman Old Style"/>
              </w:rPr>
            </w:pPr>
            <w:r w:rsidRPr="00906BCA">
              <w:rPr>
                <w:rFonts w:ascii="Bookman Old Style" w:hAnsi="Bookman Old Style"/>
              </w:rPr>
              <w:t>Právní forma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33EDB7" w14:textId="77777777" w:rsidR="00F877AD" w:rsidRPr="00906BCA" w:rsidRDefault="00F877AD" w:rsidP="00F877AD">
            <w:pPr>
              <w:snapToGrid w:val="0"/>
              <w:rPr>
                <w:rFonts w:ascii="Bookman Old Style" w:hAnsi="Bookman Old Style"/>
                <w:color w:val="0000FF"/>
              </w:rPr>
            </w:pPr>
          </w:p>
        </w:tc>
      </w:tr>
      <w:tr w:rsidR="00F877AD" w:rsidRPr="00906BCA" w14:paraId="45D35B17" w14:textId="77777777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3E76FFB" w14:textId="77777777" w:rsidR="00F877AD" w:rsidRPr="00906BCA" w:rsidRDefault="00F877AD" w:rsidP="00F877AD">
            <w:pPr>
              <w:snapToGrid w:val="0"/>
              <w:rPr>
                <w:rFonts w:ascii="Bookman Old Style" w:hAnsi="Bookman Old Style"/>
              </w:rPr>
            </w:pPr>
            <w:r w:rsidRPr="00906BCA">
              <w:rPr>
                <w:rFonts w:ascii="Bookman Old Style" w:hAnsi="Bookman Old Style"/>
              </w:rPr>
              <w:t>IČ</w:t>
            </w:r>
            <w:r w:rsidR="009050DD" w:rsidRPr="00906BCA">
              <w:rPr>
                <w:rFonts w:ascii="Bookman Old Style" w:hAnsi="Bookman Old Style"/>
              </w:rPr>
              <w:t>O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BFB6C4" w14:textId="77777777" w:rsidR="00F877AD" w:rsidRPr="00906BCA" w:rsidRDefault="00F877AD" w:rsidP="00F877AD">
            <w:pPr>
              <w:snapToGrid w:val="0"/>
              <w:rPr>
                <w:rFonts w:ascii="Bookman Old Style" w:hAnsi="Bookman Old Style"/>
                <w:color w:val="0000FF"/>
              </w:rPr>
            </w:pPr>
          </w:p>
        </w:tc>
      </w:tr>
      <w:tr w:rsidR="009050DD" w:rsidRPr="00906BCA" w14:paraId="437871C4" w14:textId="77777777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85A4BAF" w14:textId="77777777" w:rsidR="009050DD" w:rsidRPr="00906BCA" w:rsidRDefault="009050DD" w:rsidP="00F877AD">
            <w:pPr>
              <w:snapToGrid w:val="0"/>
              <w:rPr>
                <w:rFonts w:ascii="Bookman Old Style" w:hAnsi="Bookman Old Style"/>
              </w:rPr>
            </w:pPr>
            <w:r w:rsidRPr="00906BCA">
              <w:rPr>
                <w:rFonts w:ascii="Bookman Old Style" w:hAnsi="Bookman Old Style"/>
              </w:rPr>
              <w:t>DIČ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16599C" w14:textId="77777777" w:rsidR="009050DD" w:rsidRPr="00906BCA" w:rsidRDefault="009050DD" w:rsidP="00F877AD">
            <w:pPr>
              <w:snapToGrid w:val="0"/>
              <w:rPr>
                <w:rFonts w:ascii="Bookman Old Style" w:hAnsi="Bookman Old Style"/>
                <w:color w:val="0000FF"/>
              </w:rPr>
            </w:pPr>
          </w:p>
        </w:tc>
      </w:tr>
      <w:tr w:rsidR="00F877AD" w:rsidRPr="00906BCA" w14:paraId="274700AA" w14:textId="77777777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EB1399A" w14:textId="77777777" w:rsidR="00F877AD" w:rsidRPr="00906BCA" w:rsidRDefault="00F877AD" w:rsidP="00F877AD">
            <w:pPr>
              <w:snapToGrid w:val="0"/>
              <w:rPr>
                <w:rFonts w:ascii="Bookman Old Style" w:hAnsi="Bookman Old Style"/>
              </w:rPr>
            </w:pPr>
            <w:r w:rsidRPr="00906BCA">
              <w:rPr>
                <w:rFonts w:ascii="Bookman Old Style" w:hAnsi="Bookman Old Style"/>
              </w:rPr>
              <w:t>Telefon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FBBB22" w14:textId="77777777" w:rsidR="00F877AD" w:rsidRPr="00906BCA" w:rsidRDefault="00F877AD" w:rsidP="00F877AD">
            <w:pPr>
              <w:snapToGrid w:val="0"/>
              <w:rPr>
                <w:rFonts w:ascii="Bookman Old Style" w:hAnsi="Bookman Old Style"/>
                <w:color w:val="0000FF"/>
              </w:rPr>
            </w:pPr>
          </w:p>
        </w:tc>
      </w:tr>
      <w:tr w:rsidR="00F877AD" w:rsidRPr="00906BCA" w14:paraId="599D59E2" w14:textId="77777777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F9A85E1" w14:textId="77777777" w:rsidR="00F877AD" w:rsidRPr="00906BCA" w:rsidRDefault="00F877AD" w:rsidP="00F877AD">
            <w:pPr>
              <w:snapToGrid w:val="0"/>
              <w:rPr>
                <w:rFonts w:ascii="Bookman Old Style" w:hAnsi="Bookman Old Style"/>
              </w:rPr>
            </w:pPr>
            <w:r w:rsidRPr="00906BCA">
              <w:rPr>
                <w:rFonts w:ascii="Bookman Old Style" w:hAnsi="Bookman Old Style"/>
              </w:rPr>
              <w:t>E-mail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0F0772" w14:textId="77777777" w:rsidR="00F877AD" w:rsidRPr="00906BCA" w:rsidRDefault="00F877AD" w:rsidP="00F877AD">
            <w:pPr>
              <w:snapToGrid w:val="0"/>
              <w:rPr>
                <w:rFonts w:ascii="Bookman Old Style" w:hAnsi="Bookman Old Style"/>
                <w:color w:val="0000FF"/>
              </w:rPr>
            </w:pPr>
          </w:p>
        </w:tc>
      </w:tr>
      <w:tr w:rsidR="00F877AD" w:rsidRPr="00906BCA" w14:paraId="7749D55B" w14:textId="77777777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48E1928" w14:textId="77777777" w:rsidR="00F877AD" w:rsidRPr="00906BCA" w:rsidRDefault="00F877AD" w:rsidP="00F877AD">
            <w:pPr>
              <w:snapToGrid w:val="0"/>
              <w:rPr>
                <w:rFonts w:ascii="Bookman Old Style" w:hAnsi="Bookman Old Style"/>
              </w:rPr>
            </w:pPr>
            <w:r w:rsidRPr="00906BCA">
              <w:rPr>
                <w:rFonts w:ascii="Bookman Old Style" w:hAnsi="Bookman Old Style"/>
              </w:rPr>
              <w:t>Kontaktní osoba pro</w:t>
            </w:r>
          </w:p>
          <w:p w14:paraId="5A67D624" w14:textId="77777777" w:rsidR="00F877AD" w:rsidRPr="00906BCA" w:rsidRDefault="00F877AD" w:rsidP="00F877AD">
            <w:pPr>
              <w:rPr>
                <w:rFonts w:ascii="Bookman Old Style" w:hAnsi="Bookman Old Style"/>
              </w:rPr>
            </w:pPr>
            <w:r w:rsidRPr="00906BCA">
              <w:rPr>
                <w:rFonts w:ascii="Bookman Old Style" w:hAnsi="Bookman Old Style"/>
              </w:rPr>
              <w:t>jednání ve věci nabídky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8F0F46" w14:textId="77777777" w:rsidR="00F877AD" w:rsidRPr="00906BCA" w:rsidRDefault="00F877AD" w:rsidP="00F877AD">
            <w:pPr>
              <w:snapToGrid w:val="0"/>
              <w:rPr>
                <w:rFonts w:ascii="Bookman Old Style" w:hAnsi="Bookman Old Style"/>
                <w:color w:val="0000FF"/>
              </w:rPr>
            </w:pPr>
          </w:p>
        </w:tc>
      </w:tr>
    </w:tbl>
    <w:p w14:paraId="668AF799" w14:textId="77777777" w:rsidR="00F877AD" w:rsidRPr="00906BCA" w:rsidRDefault="00F877AD">
      <w:pPr>
        <w:rPr>
          <w:rFonts w:ascii="Bookman Old Style" w:hAnsi="Bookman Old Style"/>
        </w:rPr>
      </w:pPr>
    </w:p>
    <w:p w14:paraId="7C498604" w14:textId="77777777" w:rsidR="00F877AD" w:rsidRPr="00906BCA" w:rsidRDefault="00F877AD">
      <w:pPr>
        <w:rPr>
          <w:rFonts w:ascii="Bookman Old Style" w:hAnsi="Bookman Old Sty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400"/>
        <w:gridCol w:w="992"/>
      </w:tblGrid>
      <w:tr w:rsidR="00F877AD" w:rsidRPr="00906BCA" w14:paraId="489D8A92" w14:textId="77777777" w:rsidTr="009050DD">
        <w:trPr>
          <w:trHeight w:val="397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BA734B3" w14:textId="3F8C0779" w:rsidR="00F877AD" w:rsidRPr="00906BCA" w:rsidRDefault="006A2504" w:rsidP="00F877AD">
            <w:pPr>
              <w:snapToGrid w:val="0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Nabídková cena</w:t>
            </w:r>
            <w:r w:rsidR="00E92E12" w:rsidRPr="00906BCA">
              <w:rPr>
                <w:rFonts w:ascii="Bookman Old Style" w:hAnsi="Bookman Old Style"/>
                <w:b/>
              </w:rPr>
              <w:t>:</w:t>
            </w:r>
          </w:p>
        </w:tc>
      </w:tr>
      <w:tr w:rsidR="00F877AD" w:rsidRPr="00906BCA" w14:paraId="7C3A3AF1" w14:textId="77777777" w:rsidTr="00E92E12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ED9F12F" w14:textId="77777777" w:rsidR="00F877AD" w:rsidRPr="00906BCA" w:rsidRDefault="00E92E12" w:rsidP="00E92E12">
            <w:pPr>
              <w:snapToGrid w:val="0"/>
              <w:rPr>
                <w:rFonts w:ascii="Bookman Old Style" w:hAnsi="Bookman Old Style"/>
              </w:rPr>
            </w:pPr>
            <w:r w:rsidRPr="00906BCA">
              <w:rPr>
                <w:rFonts w:ascii="Bookman Old Style" w:hAnsi="Bookman Old Style"/>
              </w:rPr>
              <w:t>Celková n</w:t>
            </w:r>
            <w:r w:rsidR="00F877AD" w:rsidRPr="00906BCA">
              <w:rPr>
                <w:rFonts w:ascii="Bookman Old Style" w:hAnsi="Bookman Old Style"/>
              </w:rPr>
              <w:t>abídková cena bez DPH</w:t>
            </w:r>
          </w:p>
        </w:tc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A06725C" w14:textId="77777777" w:rsidR="00F877AD" w:rsidRPr="00906BCA" w:rsidRDefault="00F877AD" w:rsidP="00F877AD">
            <w:pPr>
              <w:snapToGrid w:val="0"/>
              <w:jc w:val="right"/>
              <w:rPr>
                <w:rFonts w:ascii="Bookman Old Style" w:hAnsi="Bookman Old Style"/>
                <w:b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E2EE8" w14:textId="77777777" w:rsidR="00F877AD" w:rsidRPr="00906BCA" w:rsidRDefault="00F877AD" w:rsidP="00F877AD">
            <w:pPr>
              <w:snapToGrid w:val="0"/>
              <w:rPr>
                <w:rFonts w:ascii="Bookman Old Style" w:hAnsi="Bookman Old Style"/>
              </w:rPr>
            </w:pPr>
            <w:r w:rsidRPr="00906BCA">
              <w:rPr>
                <w:rFonts w:ascii="Bookman Old Style" w:hAnsi="Bookman Old Style"/>
              </w:rPr>
              <w:t>Kč</w:t>
            </w:r>
          </w:p>
        </w:tc>
      </w:tr>
      <w:tr w:rsidR="00F877AD" w:rsidRPr="00906BCA" w14:paraId="41B6B829" w14:textId="77777777" w:rsidTr="00E92E12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195698C" w14:textId="2EFE7E2D" w:rsidR="00F877AD" w:rsidRPr="00906BCA" w:rsidRDefault="00F877AD" w:rsidP="00F877AD">
            <w:pPr>
              <w:snapToGrid w:val="0"/>
              <w:rPr>
                <w:rFonts w:ascii="Bookman Old Style" w:hAnsi="Bookman Old Style"/>
              </w:rPr>
            </w:pPr>
            <w:r w:rsidRPr="00906BCA">
              <w:rPr>
                <w:rFonts w:ascii="Bookman Old Style" w:hAnsi="Bookman Old Style"/>
              </w:rPr>
              <w:t>Celkem DPH</w:t>
            </w:r>
            <w:r w:rsidR="006A2504">
              <w:rPr>
                <w:rFonts w:ascii="Bookman Old Style" w:hAnsi="Bookman Old Style"/>
              </w:rPr>
              <w:t xml:space="preserve"> (21 %)</w:t>
            </w:r>
          </w:p>
        </w:tc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BFEEA1E" w14:textId="77777777" w:rsidR="00F877AD" w:rsidRPr="00906BCA" w:rsidRDefault="00F877AD" w:rsidP="00F877AD">
            <w:pPr>
              <w:snapToGrid w:val="0"/>
              <w:jc w:val="right"/>
              <w:rPr>
                <w:rFonts w:ascii="Bookman Old Style" w:hAnsi="Bookman Old Style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68349A" w14:textId="77777777" w:rsidR="00F877AD" w:rsidRPr="00906BCA" w:rsidRDefault="00F877AD" w:rsidP="00F877AD">
            <w:pPr>
              <w:snapToGrid w:val="0"/>
              <w:rPr>
                <w:rFonts w:ascii="Bookman Old Style" w:hAnsi="Bookman Old Style"/>
              </w:rPr>
            </w:pPr>
            <w:r w:rsidRPr="00906BCA">
              <w:rPr>
                <w:rFonts w:ascii="Bookman Old Style" w:hAnsi="Bookman Old Style"/>
              </w:rPr>
              <w:t>Kč</w:t>
            </w:r>
          </w:p>
        </w:tc>
      </w:tr>
      <w:tr w:rsidR="00F877AD" w:rsidRPr="00906BCA" w14:paraId="6FBDBA99" w14:textId="77777777" w:rsidTr="00E92E12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9C3C9EC" w14:textId="77777777" w:rsidR="00F877AD" w:rsidRPr="006A2504" w:rsidRDefault="00F877AD" w:rsidP="00F877AD">
            <w:pPr>
              <w:snapToGrid w:val="0"/>
              <w:rPr>
                <w:rFonts w:ascii="Bookman Old Style" w:hAnsi="Bookman Old Style"/>
                <w:bCs/>
              </w:rPr>
            </w:pPr>
            <w:r w:rsidRPr="006A2504">
              <w:rPr>
                <w:rFonts w:ascii="Bookman Old Style" w:hAnsi="Bookman Old Style"/>
                <w:bCs/>
              </w:rPr>
              <w:t>Celková nabídková cena včetně DPH</w:t>
            </w:r>
          </w:p>
        </w:tc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7263216" w14:textId="77777777" w:rsidR="00F877AD" w:rsidRPr="006A2504" w:rsidRDefault="00F877AD" w:rsidP="00F877AD">
            <w:pPr>
              <w:snapToGrid w:val="0"/>
              <w:jc w:val="right"/>
              <w:rPr>
                <w:rFonts w:ascii="Bookman Old Style" w:hAnsi="Bookman Old Style"/>
                <w:bCs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5C372E" w14:textId="77777777" w:rsidR="00F877AD" w:rsidRPr="006A2504" w:rsidRDefault="00F877AD" w:rsidP="00F877AD">
            <w:pPr>
              <w:snapToGrid w:val="0"/>
              <w:rPr>
                <w:rFonts w:ascii="Bookman Old Style" w:hAnsi="Bookman Old Style"/>
                <w:bCs/>
              </w:rPr>
            </w:pPr>
            <w:r w:rsidRPr="006A2504">
              <w:rPr>
                <w:rFonts w:ascii="Bookman Old Style" w:hAnsi="Bookman Old Style"/>
                <w:bCs/>
              </w:rPr>
              <w:t>Kč</w:t>
            </w:r>
          </w:p>
        </w:tc>
      </w:tr>
    </w:tbl>
    <w:p w14:paraId="5CAC6615" w14:textId="77777777" w:rsidR="00F877AD" w:rsidRPr="00906BCA" w:rsidRDefault="00F877AD">
      <w:pPr>
        <w:rPr>
          <w:rFonts w:ascii="Bookman Old Style" w:hAnsi="Bookman Old Style"/>
        </w:rPr>
      </w:pPr>
    </w:p>
    <w:p w14:paraId="5CD5200C" w14:textId="77777777" w:rsidR="00F877AD" w:rsidRDefault="00F877AD">
      <w:pPr>
        <w:jc w:val="both"/>
        <w:rPr>
          <w:rFonts w:ascii="Bookman Old Style" w:hAnsi="Bookman Old Style"/>
        </w:rPr>
      </w:pPr>
    </w:p>
    <w:p w14:paraId="22FCF7FD" w14:textId="77777777" w:rsidR="006A2504" w:rsidRPr="00906BCA" w:rsidRDefault="006A2504">
      <w:pPr>
        <w:jc w:val="both"/>
        <w:rPr>
          <w:rFonts w:ascii="Bookman Old Style" w:hAnsi="Bookman Old Style"/>
        </w:rPr>
      </w:pPr>
    </w:p>
    <w:p w14:paraId="773B6631" w14:textId="77777777" w:rsidR="00F877AD" w:rsidRPr="00906BCA" w:rsidRDefault="00F877AD">
      <w:pPr>
        <w:jc w:val="both"/>
        <w:rPr>
          <w:rFonts w:ascii="Bookman Old Style" w:hAnsi="Bookman Old Style"/>
        </w:rPr>
      </w:pPr>
      <w:r w:rsidRPr="00906BCA">
        <w:rPr>
          <w:rFonts w:ascii="Bookman Old Style" w:hAnsi="Bookman Old Style"/>
        </w:rPr>
        <w:t>V </w:t>
      </w:r>
      <w:r w:rsidR="009050DD" w:rsidRPr="00906BCA">
        <w:rPr>
          <w:rFonts w:ascii="Bookman Old Style" w:hAnsi="Bookman Old Style"/>
        </w:rPr>
        <w:t>………………..</w:t>
      </w:r>
      <w:r w:rsidRPr="00906BCA">
        <w:rPr>
          <w:rFonts w:ascii="Bookman Old Style" w:hAnsi="Bookman Old Style"/>
        </w:rPr>
        <w:t xml:space="preserve"> dne </w:t>
      </w:r>
      <w:r w:rsidR="009050DD" w:rsidRPr="00906BCA">
        <w:rPr>
          <w:rFonts w:ascii="Bookman Old Style" w:hAnsi="Bookman Old Style"/>
        </w:rPr>
        <w:t>……………….</w:t>
      </w:r>
      <w:r w:rsidRPr="00906BCA">
        <w:rPr>
          <w:rFonts w:ascii="Bookman Old Style" w:hAnsi="Bookman Old Style"/>
        </w:rPr>
        <w:t xml:space="preserve"> </w:t>
      </w:r>
    </w:p>
    <w:p w14:paraId="04B1F14F" w14:textId="7A1E1E74" w:rsidR="009050DD" w:rsidRDefault="009050DD" w:rsidP="008B08F2">
      <w:pPr>
        <w:pStyle w:val="Zkladntext"/>
        <w:rPr>
          <w:rFonts w:ascii="Bookman Old Style" w:hAnsi="Bookman Old Style"/>
        </w:rPr>
      </w:pPr>
      <w:r w:rsidRPr="00906BCA">
        <w:rPr>
          <w:rFonts w:ascii="Bookman Old Style" w:hAnsi="Bookman Old Style"/>
        </w:rPr>
        <w:t xml:space="preserve">                         </w:t>
      </w:r>
    </w:p>
    <w:p w14:paraId="4AECF9C7" w14:textId="77777777" w:rsidR="00A04CFD" w:rsidRDefault="00A04CFD" w:rsidP="008B08F2">
      <w:pPr>
        <w:pStyle w:val="Zkladntext"/>
        <w:rPr>
          <w:rFonts w:ascii="Bookman Old Style" w:hAnsi="Bookman Old Style"/>
        </w:rPr>
      </w:pPr>
    </w:p>
    <w:p w14:paraId="5E77A197" w14:textId="77777777" w:rsidR="00A04CFD" w:rsidRPr="00906BCA" w:rsidRDefault="00A04CFD" w:rsidP="008B08F2">
      <w:pPr>
        <w:pStyle w:val="Zkladntext"/>
        <w:rPr>
          <w:rFonts w:ascii="Bookman Old Style" w:hAnsi="Bookman Old Style"/>
          <w:i/>
        </w:rPr>
      </w:pPr>
    </w:p>
    <w:p w14:paraId="3983190D" w14:textId="77777777" w:rsidR="009050DD" w:rsidRPr="006A2504" w:rsidRDefault="009050DD" w:rsidP="009050DD">
      <w:pPr>
        <w:pStyle w:val="Zkladntext"/>
        <w:rPr>
          <w:rFonts w:ascii="Bookman Old Style" w:hAnsi="Bookman Old Style"/>
          <w:iCs/>
        </w:rPr>
      </w:pPr>
      <w:r w:rsidRPr="006A2504">
        <w:rPr>
          <w:rFonts w:ascii="Bookman Old Style" w:hAnsi="Bookman Old Style"/>
          <w:iCs/>
        </w:rPr>
        <w:t>…..........................................</w:t>
      </w:r>
    </w:p>
    <w:p w14:paraId="7564C7C9" w14:textId="77777777" w:rsidR="009050DD" w:rsidRPr="006A2504" w:rsidRDefault="009050DD" w:rsidP="009050DD">
      <w:pPr>
        <w:pStyle w:val="Zkladntext"/>
        <w:rPr>
          <w:rFonts w:ascii="Bookman Old Style" w:hAnsi="Bookman Old Style"/>
          <w:i/>
        </w:rPr>
      </w:pPr>
      <w:r w:rsidRPr="006A2504">
        <w:rPr>
          <w:rFonts w:ascii="Bookman Old Style" w:hAnsi="Bookman Old Style"/>
          <w:i/>
        </w:rPr>
        <w:t>Titul, jméno a příjmení</w:t>
      </w:r>
    </w:p>
    <w:p w14:paraId="36514F79" w14:textId="77777777" w:rsidR="00F877AD" w:rsidRPr="006A2504" w:rsidRDefault="009050DD" w:rsidP="009050DD">
      <w:pPr>
        <w:pStyle w:val="Zkladntext"/>
        <w:rPr>
          <w:rFonts w:ascii="Bookman Old Style" w:hAnsi="Bookman Old Style"/>
          <w:i/>
        </w:rPr>
      </w:pPr>
      <w:r w:rsidRPr="006A2504">
        <w:rPr>
          <w:rFonts w:ascii="Bookman Old Style" w:hAnsi="Bookman Old Style"/>
          <w:i/>
        </w:rPr>
        <w:t xml:space="preserve">funkce osoby oprávněné podepisovat za </w:t>
      </w:r>
      <w:r w:rsidR="00EC5DE2" w:rsidRPr="006A2504">
        <w:rPr>
          <w:rFonts w:ascii="Bookman Old Style" w:hAnsi="Bookman Old Style"/>
          <w:i/>
        </w:rPr>
        <w:t>účastníka výběrového řízení</w:t>
      </w:r>
    </w:p>
    <w:sectPr w:rsidR="00F877AD" w:rsidRPr="006A2504" w:rsidSect="00B86DE0">
      <w:footnotePr>
        <w:pos w:val="beneathText"/>
      </w:footnotePr>
      <w:pgSz w:w="11905" w:h="16837"/>
      <w:pgMar w:top="1474" w:right="1418" w:bottom="993" w:left="1418" w:header="116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FD770" w14:textId="77777777" w:rsidR="00BB73E7" w:rsidRDefault="00BB73E7">
      <w:r>
        <w:separator/>
      </w:r>
    </w:p>
  </w:endnote>
  <w:endnote w:type="continuationSeparator" w:id="0">
    <w:p w14:paraId="6F12340C" w14:textId="77777777" w:rsidR="00BB73E7" w:rsidRDefault="00BB7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271A7" w14:textId="77777777" w:rsidR="00BB73E7" w:rsidRDefault="00BB73E7">
      <w:r>
        <w:separator/>
      </w:r>
    </w:p>
  </w:footnote>
  <w:footnote w:type="continuationSeparator" w:id="0">
    <w:p w14:paraId="3E994C09" w14:textId="77777777" w:rsidR="00BB73E7" w:rsidRDefault="00BB73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/>
        <w:b/>
        <w:i w:val="0"/>
        <w:color w:val="auto"/>
        <w:sz w:val="28"/>
        <w:szCs w:val="28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>
      <w:start w:val="10"/>
      <w:numFmt w:val="bullet"/>
      <w:lvlText w:val="-"/>
      <w:lvlJc w:val="left"/>
      <w:pPr>
        <w:tabs>
          <w:tab w:val="num" w:pos="640"/>
        </w:tabs>
        <w:ind w:left="640" w:hanging="34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1540"/>
        </w:tabs>
        <w:ind w:left="1540" w:hanging="34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4" w15:restartNumberingAfterBreak="0">
    <w:nsid w:val="00000005"/>
    <w:multiLevelType w:val="multilevel"/>
    <w:tmpl w:val="00000005"/>
    <w:name w:val="WW8Num7"/>
    <w:lvl w:ilvl="0">
      <w:start w:val="1"/>
      <w:numFmt w:val="upperLetter"/>
      <w:lvlText w:val="%1."/>
      <w:lvlJc w:val="left"/>
      <w:pPr>
        <w:tabs>
          <w:tab w:val="num" w:pos="357"/>
        </w:tabs>
        <w:ind w:left="357" w:hanging="357"/>
      </w:pPr>
    </w:lvl>
    <w:lvl w:ilvl="1">
      <w:start w:val="158"/>
      <w:numFmt w:val="bullet"/>
      <w:lvlText w:val=""/>
      <w:lvlJc w:val="left"/>
      <w:pPr>
        <w:tabs>
          <w:tab w:val="num" w:pos="1647"/>
        </w:tabs>
        <w:ind w:left="1647" w:hanging="567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ascii="Times New Roman" w:hAnsi="Times New Roman" w:cs="Times New Roman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lvl w:ilvl="0">
      <w:start w:val="2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ascii="Arial" w:hAnsi="Arial"/>
        <w:b/>
        <w:bCs/>
        <w:sz w:val="28"/>
        <w:szCs w:val="28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  <w:rPr>
        <w:rFonts w:ascii="Arial" w:hAnsi="Arial"/>
        <w:b/>
        <w:bCs/>
        <w:sz w:val="28"/>
        <w:szCs w:val="28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C"/>
    <w:multiLevelType w:val="multilevel"/>
    <w:tmpl w:val="000000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8"/>
        <w:szCs w:val="28"/>
      </w:rPr>
    </w:lvl>
  </w:abstractNum>
  <w:abstractNum w:abstractNumId="12" w15:restartNumberingAfterBreak="0">
    <w:nsid w:val="04310A7A"/>
    <w:multiLevelType w:val="hybridMultilevel"/>
    <w:tmpl w:val="22905F1A"/>
    <w:lvl w:ilvl="0" w:tplc="47F4EF94">
      <w:start w:val="4"/>
      <w:numFmt w:val="bullet"/>
      <w:lvlText w:val="-"/>
      <w:lvlJc w:val="left"/>
      <w:pPr>
        <w:tabs>
          <w:tab w:val="num" w:pos="2835"/>
        </w:tabs>
        <w:ind w:left="283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770"/>
        </w:tabs>
        <w:ind w:left="27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90"/>
        </w:tabs>
        <w:ind w:left="34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10"/>
        </w:tabs>
        <w:ind w:left="42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30"/>
        </w:tabs>
        <w:ind w:left="49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650"/>
        </w:tabs>
        <w:ind w:left="56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70"/>
        </w:tabs>
        <w:ind w:left="63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90"/>
        </w:tabs>
        <w:ind w:left="70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10"/>
        </w:tabs>
        <w:ind w:left="7810" w:hanging="360"/>
      </w:pPr>
      <w:rPr>
        <w:rFonts w:ascii="Wingdings" w:hAnsi="Wingdings" w:hint="default"/>
      </w:rPr>
    </w:lvl>
  </w:abstractNum>
  <w:abstractNum w:abstractNumId="13" w15:restartNumberingAfterBreak="0">
    <w:nsid w:val="0B056526"/>
    <w:multiLevelType w:val="hybridMultilevel"/>
    <w:tmpl w:val="514EAABA"/>
    <w:lvl w:ilvl="0" w:tplc="47F4EF94">
      <w:start w:val="4"/>
      <w:numFmt w:val="bullet"/>
      <w:lvlText w:val="-"/>
      <w:lvlJc w:val="left"/>
      <w:pPr>
        <w:tabs>
          <w:tab w:val="num" w:pos="1865"/>
        </w:tabs>
        <w:ind w:left="186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BBC6245"/>
    <w:multiLevelType w:val="hybridMultilevel"/>
    <w:tmpl w:val="59906A7E"/>
    <w:lvl w:ilvl="0" w:tplc="118A167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CC09BB"/>
    <w:multiLevelType w:val="hybridMultilevel"/>
    <w:tmpl w:val="71A43D02"/>
    <w:lvl w:ilvl="0" w:tplc="9B5C8EE6">
      <w:start w:val="1"/>
      <w:numFmt w:val="bullet"/>
      <w:lvlText w:val=""/>
      <w:lvlJc w:val="left"/>
      <w:pPr>
        <w:tabs>
          <w:tab w:val="num" w:pos="1702"/>
        </w:tabs>
        <w:ind w:left="1702" w:hanging="284"/>
      </w:pPr>
      <w:rPr>
        <w:rFonts w:ascii="Wingdings" w:hAnsi="Wingdings" w:hint="default"/>
        <w:b w:val="0"/>
        <w:i w:val="0"/>
        <w:sz w:val="24"/>
        <w:szCs w:val="24"/>
      </w:rPr>
    </w:lvl>
    <w:lvl w:ilvl="1" w:tplc="D5223384">
      <w:start w:val="1"/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Arial" w:hAnsi="Arial" w:hint="default"/>
        <w:b w:val="0"/>
        <w:i w:val="0"/>
        <w:sz w:val="22"/>
        <w:szCs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6A6799"/>
    <w:multiLevelType w:val="multilevel"/>
    <w:tmpl w:val="D7A47014"/>
    <w:lvl w:ilvl="0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E02F3D"/>
    <w:multiLevelType w:val="hybridMultilevel"/>
    <w:tmpl w:val="D7A47014"/>
    <w:lvl w:ilvl="0" w:tplc="D5223384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6D0E21"/>
    <w:multiLevelType w:val="hybridMultilevel"/>
    <w:tmpl w:val="5632442A"/>
    <w:lvl w:ilvl="0" w:tplc="B1C679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icrosoft Sans Serif" w:hAnsi="Arial" w:cs="Arial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7A01FB"/>
    <w:multiLevelType w:val="hybridMultilevel"/>
    <w:tmpl w:val="658C1BA4"/>
    <w:name w:val="WW8Num52"/>
    <w:lvl w:ilvl="0" w:tplc="16C297EE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4D423D46">
      <w:start w:val="158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9041368">
    <w:abstractNumId w:val="0"/>
  </w:num>
  <w:num w:numId="2" w16cid:durableId="531723314">
    <w:abstractNumId w:val="1"/>
  </w:num>
  <w:num w:numId="3" w16cid:durableId="1910382783">
    <w:abstractNumId w:val="2"/>
  </w:num>
  <w:num w:numId="4" w16cid:durableId="2132045643">
    <w:abstractNumId w:val="3"/>
  </w:num>
  <w:num w:numId="5" w16cid:durableId="1709837246">
    <w:abstractNumId w:val="4"/>
  </w:num>
  <w:num w:numId="6" w16cid:durableId="787895377">
    <w:abstractNumId w:val="5"/>
  </w:num>
  <w:num w:numId="7" w16cid:durableId="31006618">
    <w:abstractNumId w:val="6"/>
  </w:num>
  <w:num w:numId="8" w16cid:durableId="153644764">
    <w:abstractNumId w:val="7"/>
  </w:num>
  <w:num w:numId="9" w16cid:durableId="1224607859">
    <w:abstractNumId w:val="8"/>
  </w:num>
  <w:num w:numId="10" w16cid:durableId="1624071097">
    <w:abstractNumId w:val="9"/>
  </w:num>
  <w:num w:numId="11" w16cid:durableId="127826472">
    <w:abstractNumId w:val="10"/>
  </w:num>
  <w:num w:numId="12" w16cid:durableId="418063543">
    <w:abstractNumId w:val="11"/>
  </w:num>
  <w:num w:numId="13" w16cid:durableId="1204370581">
    <w:abstractNumId w:val="14"/>
  </w:num>
  <w:num w:numId="14" w16cid:durableId="1919093588">
    <w:abstractNumId w:val="19"/>
  </w:num>
  <w:num w:numId="15" w16cid:durableId="1344014028">
    <w:abstractNumId w:val="12"/>
  </w:num>
  <w:num w:numId="16" w16cid:durableId="2063598851">
    <w:abstractNumId w:val="13"/>
  </w:num>
  <w:num w:numId="17" w16cid:durableId="1996640861">
    <w:abstractNumId w:val="17"/>
  </w:num>
  <w:num w:numId="18" w16cid:durableId="331564963">
    <w:abstractNumId w:val="16"/>
  </w:num>
  <w:num w:numId="19" w16cid:durableId="202444079">
    <w:abstractNumId w:val="15"/>
  </w:num>
  <w:num w:numId="20" w16cid:durableId="205724098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77AD"/>
    <w:rsid w:val="000106D1"/>
    <w:rsid w:val="00017A87"/>
    <w:rsid w:val="000229D0"/>
    <w:rsid w:val="000756AE"/>
    <w:rsid w:val="000A0264"/>
    <w:rsid w:val="000A5C67"/>
    <w:rsid w:val="001326F4"/>
    <w:rsid w:val="0015504A"/>
    <w:rsid w:val="00156869"/>
    <w:rsid w:val="001A3BFA"/>
    <w:rsid w:val="001A5AA3"/>
    <w:rsid w:val="001C0761"/>
    <w:rsid w:val="001E6463"/>
    <w:rsid w:val="0020664A"/>
    <w:rsid w:val="00254062"/>
    <w:rsid w:val="00262AD8"/>
    <w:rsid w:val="002A04FE"/>
    <w:rsid w:val="002B1979"/>
    <w:rsid w:val="00327B9B"/>
    <w:rsid w:val="00334720"/>
    <w:rsid w:val="00343328"/>
    <w:rsid w:val="003509C5"/>
    <w:rsid w:val="0035659D"/>
    <w:rsid w:val="003A226D"/>
    <w:rsid w:val="003C66AC"/>
    <w:rsid w:val="0041531B"/>
    <w:rsid w:val="00450B02"/>
    <w:rsid w:val="00494B2D"/>
    <w:rsid w:val="004A6246"/>
    <w:rsid w:val="004B23B2"/>
    <w:rsid w:val="004F1260"/>
    <w:rsid w:val="005063CD"/>
    <w:rsid w:val="00552C48"/>
    <w:rsid w:val="005669A8"/>
    <w:rsid w:val="00576209"/>
    <w:rsid w:val="00581A3F"/>
    <w:rsid w:val="00591CDA"/>
    <w:rsid w:val="005A4D14"/>
    <w:rsid w:val="005A74C9"/>
    <w:rsid w:val="005E4795"/>
    <w:rsid w:val="00660C5A"/>
    <w:rsid w:val="0068083F"/>
    <w:rsid w:val="006A2504"/>
    <w:rsid w:val="006F4512"/>
    <w:rsid w:val="00720F24"/>
    <w:rsid w:val="00726F82"/>
    <w:rsid w:val="00732A47"/>
    <w:rsid w:val="00741896"/>
    <w:rsid w:val="00793964"/>
    <w:rsid w:val="007A196C"/>
    <w:rsid w:val="007A2965"/>
    <w:rsid w:val="007A6CAB"/>
    <w:rsid w:val="007B03DF"/>
    <w:rsid w:val="007D5EC2"/>
    <w:rsid w:val="008045FA"/>
    <w:rsid w:val="00807775"/>
    <w:rsid w:val="00854168"/>
    <w:rsid w:val="0085659A"/>
    <w:rsid w:val="0086740E"/>
    <w:rsid w:val="00870644"/>
    <w:rsid w:val="00871964"/>
    <w:rsid w:val="008B08F2"/>
    <w:rsid w:val="008C0D91"/>
    <w:rsid w:val="008E0C72"/>
    <w:rsid w:val="008F3203"/>
    <w:rsid w:val="008F3B9E"/>
    <w:rsid w:val="008F3C97"/>
    <w:rsid w:val="009050DD"/>
    <w:rsid w:val="00906BCA"/>
    <w:rsid w:val="009269E2"/>
    <w:rsid w:val="00933B0B"/>
    <w:rsid w:val="00976F57"/>
    <w:rsid w:val="00981450"/>
    <w:rsid w:val="009A7080"/>
    <w:rsid w:val="009B61E9"/>
    <w:rsid w:val="009C743F"/>
    <w:rsid w:val="009D32A7"/>
    <w:rsid w:val="009D72A6"/>
    <w:rsid w:val="009F7C10"/>
    <w:rsid w:val="00A04CFD"/>
    <w:rsid w:val="00A16D7B"/>
    <w:rsid w:val="00A65F70"/>
    <w:rsid w:val="00AC5262"/>
    <w:rsid w:val="00AF58E0"/>
    <w:rsid w:val="00B05F1E"/>
    <w:rsid w:val="00B43F85"/>
    <w:rsid w:val="00B54ACD"/>
    <w:rsid w:val="00B86DE0"/>
    <w:rsid w:val="00BB73E7"/>
    <w:rsid w:val="00C03D2B"/>
    <w:rsid w:val="00C07090"/>
    <w:rsid w:val="00C16FBF"/>
    <w:rsid w:val="00C17F3D"/>
    <w:rsid w:val="00C305AD"/>
    <w:rsid w:val="00C8178B"/>
    <w:rsid w:val="00CA5D03"/>
    <w:rsid w:val="00CD4ECD"/>
    <w:rsid w:val="00D05EEB"/>
    <w:rsid w:val="00D319C2"/>
    <w:rsid w:val="00D53838"/>
    <w:rsid w:val="00D5501E"/>
    <w:rsid w:val="00DC3ED9"/>
    <w:rsid w:val="00DD79CD"/>
    <w:rsid w:val="00E05841"/>
    <w:rsid w:val="00E24C58"/>
    <w:rsid w:val="00E520DD"/>
    <w:rsid w:val="00E60136"/>
    <w:rsid w:val="00E651A1"/>
    <w:rsid w:val="00E92E12"/>
    <w:rsid w:val="00EA53BE"/>
    <w:rsid w:val="00EC5DE2"/>
    <w:rsid w:val="00F076C9"/>
    <w:rsid w:val="00F16446"/>
    <w:rsid w:val="00F51B89"/>
    <w:rsid w:val="00F65310"/>
    <w:rsid w:val="00F72911"/>
    <w:rsid w:val="00F777B9"/>
    <w:rsid w:val="00F877AD"/>
    <w:rsid w:val="00F9517A"/>
    <w:rsid w:val="00FB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4DA41"/>
  <w15:chartTrackingRefBased/>
  <w15:docId w15:val="{21A50B97-F304-4455-838E-F7F6BBF2F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uppressAutoHyphens/>
    </w:pPr>
    <w:rPr>
      <w:rFonts w:ascii="Arial" w:hAnsi="Arial" w:cs="Arial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1">
    <w:name w:val="WW8Num2z1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3z0">
    <w:name w:val="WW8Num3z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4z0">
    <w:name w:val="WW8Num4z0"/>
    <w:rPr>
      <w:rFonts w:ascii="Arial" w:hAnsi="Arial" w:cs="Times New Roman"/>
      <w:b/>
      <w:i w:val="0"/>
      <w:color w:val="auto"/>
      <w:sz w:val="28"/>
      <w:szCs w:val="28"/>
    </w:rPr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5z2">
    <w:name w:val="WW8Num5z2"/>
    <w:rPr>
      <w:rFonts w:ascii="Symbol" w:hAnsi="Symbol"/>
    </w:rPr>
  </w:style>
  <w:style w:type="character" w:customStyle="1" w:styleId="WW8Num6z1">
    <w:name w:val="WW8Num6z1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7z1">
    <w:name w:val="WW8Num7z1"/>
    <w:rPr>
      <w:rFonts w:ascii="Wingdings" w:eastAsia="Times New Roman" w:hAnsi="Wingdings"/>
    </w:rPr>
  </w:style>
  <w:style w:type="character" w:customStyle="1" w:styleId="WW8Num8z1">
    <w:name w:val="WW8Num8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hAnsi="Times New Roman" w:cs="Times New Roman"/>
      <w:b w:val="0"/>
      <w:i w:val="0"/>
      <w:color w:val="auto"/>
      <w:sz w:val="24"/>
      <w:szCs w:val="24"/>
    </w:rPr>
  </w:style>
  <w:style w:type="character" w:customStyle="1" w:styleId="WW8Num12z1">
    <w:name w:val="WW8Num12z1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St4z0">
    <w:name w:val="WW8NumSt4z0"/>
    <w:rPr>
      <w:rFonts w:ascii="Symbol" w:hAnsi="Symbol"/>
    </w:rPr>
  </w:style>
  <w:style w:type="character" w:customStyle="1" w:styleId="WW8NumSt4z1">
    <w:name w:val="WW8NumSt4z1"/>
    <w:rPr>
      <w:rFonts w:ascii="Courier New" w:hAnsi="Courier New"/>
    </w:rPr>
  </w:style>
  <w:style w:type="character" w:customStyle="1" w:styleId="WW8NumSt4z2">
    <w:name w:val="WW8NumSt4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customStyle="1" w:styleId="Symbolyproslovn">
    <w:name w:val="Symboly pro číslování"/>
    <w:rPr>
      <w:rFonts w:ascii="Arial" w:hAnsi="Arial"/>
      <w:b/>
      <w:bCs/>
      <w:sz w:val="28"/>
      <w:szCs w:val="28"/>
    </w:rPr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styleId="Hypertextovodkaz">
    <w:name w:val="Hyperlink"/>
    <w:rsid w:val="000106D1"/>
    <w:rPr>
      <w:color w:val="0000FF"/>
      <w:u w:val="single"/>
    </w:rPr>
  </w:style>
  <w:style w:type="paragraph" w:customStyle="1" w:styleId="DefaultParagraphFontParaCharCharCharCharChar">
    <w:name w:val="Default Paragraph Font Para Char Char Char Char Char"/>
    <w:basedOn w:val="Normln"/>
    <w:rsid w:val="00F72911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Mkatabulky">
    <w:name w:val="Table Grid"/>
    <w:basedOn w:val="Normlntabulka"/>
    <w:rsid w:val="00F7291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262AD8"/>
    <w:rPr>
      <w:sz w:val="16"/>
      <w:szCs w:val="16"/>
    </w:rPr>
  </w:style>
  <w:style w:type="paragraph" w:styleId="Textkomente">
    <w:name w:val="annotation text"/>
    <w:basedOn w:val="Normln"/>
    <w:link w:val="TextkomenteChar"/>
    <w:rsid w:val="00262AD8"/>
  </w:style>
  <w:style w:type="character" w:customStyle="1" w:styleId="TextkomenteChar">
    <w:name w:val="Text komentáře Char"/>
    <w:link w:val="Textkomente"/>
    <w:rsid w:val="00262AD8"/>
    <w:rPr>
      <w:rFonts w:ascii="Arial" w:hAnsi="Arial" w:cs="Arial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262AD8"/>
    <w:rPr>
      <w:b/>
      <w:bCs/>
    </w:rPr>
  </w:style>
  <w:style w:type="character" w:customStyle="1" w:styleId="PedmtkomenteChar">
    <w:name w:val="Předmět komentáře Char"/>
    <w:link w:val="Pedmtkomente"/>
    <w:rsid w:val="00262AD8"/>
    <w:rPr>
      <w:rFonts w:ascii="Arial" w:hAnsi="Arial" w:cs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KUUK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koncel.f</dc:creator>
  <cp:keywords/>
  <cp:lastModifiedBy>Dan S.</cp:lastModifiedBy>
  <cp:revision>5</cp:revision>
  <cp:lastPrinted>2017-05-19T05:20:00Z</cp:lastPrinted>
  <dcterms:created xsi:type="dcterms:W3CDTF">2023-08-22T11:37:00Z</dcterms:created>
  <dcterms:modified xsi:type="dcterms:W3CDTF">2023-10-04T12:32:00Z</dcterms:modified>
</cp:coreProperties>
</file>